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BAEB3B2" w:rsidR="006A48AF" w:rsidRDefault="00A60E5A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Wykonywanie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doraźnych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robót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związanych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poprawą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odwodnienia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A60E5A">
        <w:rPr>
          <w:rFonts w:ascii="Arial" w:hAnsi="Arial" w:cs="Arial"/>
          <w:b/>
          <w:bCs/>
          <w:sz w:val="22"/>
          <w:szCs w:val="22"/>
        </w:rPr>
        <w:t xml:space="preserve"> w 2022 </w:t>
      </w:r>
      <w:proofErr w:type="spellStart"/>
      <w:r w:rsidRPr="00A60E5A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07380" w14:textId="77777777" w:rsidR="009E0603" w:rsidRDefault="009E0603" w:rsidP="00AC1A4B">
      <w:r>
        <w:separator/>
      </w:r>
    </w:p>
  </w:endnote>
  <w:endnote w:type="continuationSeparator" w:id="0">
    <w:p w14:paraId="6B637D26" w14:textId="77777777" w:rsidR="009E0603" w:rsidRDefault="009E060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25C56" w14:textId="77777777" w:rsidR="009E0603" w:rsidRDefault="009E0603" w:rsidP="00AC1A4B">
      <w:r>
        <w:separator/>
      </w:r>
    </w:p>
  </w:footnote>
  <w:footnote w:type="continuationSeparator" w:id="0">
    <w:p w14:paraId="3EA99C19" w14:textId="77777777" w:rsidR="009E0603" w:rsidRDefault="009E060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7F30B0D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60E5A">
      <w:rPr>
        <w:rFonts w:ascii="Calibri" w:hAnsi="Calibri"/>
        <w:b/>
        <w:bCs/>
        <w:color w:val="4F81BD"/>
        <w:sz w:val="18"/>
        <w:szCs w:val="18"/>
        <w:lang w:val="pl-PL" w:eastAsia="ar-SA"/>
      </w:rPr>
      <w:t>17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3706C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06C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1517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0603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0E5A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2021-01-22T11:33:00Z</cp:lastPrinted>
  <dcterms:created xsi:type="dcterms:W3CDTF">2021-02-17T13:20:00Z</dcterms:created>
  <dcterms:modified xsi:type="dcterms:W3CDTF">2022-02-18T11:35:00Z</dcterms:modified>
</cp:coreProperties>
</file>